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73397A3E"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65593A">
        <w:rPr>
          <w:rStyle w:val="normaltextrun"/>
          <w:rFonts w:ascii="Calibri" w:hAnsi="Calibri" w:cs="Calibri"/>
          <w:sz w:val="28"/>
          <w:szCs w:val="28"/>
        </w:rPr>
        <w:t>8</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3E8F0F68" w14:textId="77777777" w:rsidR="009E310C" w:rsidRPr="00376EA5" w:rsidRDefault="009E310C" w:rsidP="0086013B">
      <w:pPr>
        <w:jc w:val="center"/>
        <w:rPr>
          <w:rFonts w:cs="Arial"/>
          <w:b/>
          <w:bCs/>
          <w:color w:val="000000" w:themeColor="text1"/>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49B803B5" w:rsidR="00576175" w:rsidRDefault="00576175" w:rsidP="007A4BE9">
            <w:pPr>
              <w:jc w:val="left"/>
              <w:rPr>
                <w:rFonts w:cs="Arial"/>
              </w:rPr>
            </w:pPr>
            <w:r>
              <w:rPr>
                <w:rFonts w:cs="Arial"/>
              </w:rPr>
              <w:t>LOT</w:t>
            </w:r>
            <w:r w:rsidR="002E0EE4">
              <w:rPr>
                <w:rFonts w:cs="Arial"/>
              </w:rPr>
              <w:t xml:space="preserve"> 0</w:t>
            </w:r>
            <w:r w:rsidR="00356F69">
              <w:rPr>
                <w:rFonts w:cs="Arial"/>
              </w:rPr>
              <w:t>8</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5681075D" w14:textId="77777777" w:rsidR="00DB1F39" w:rsidRDefault="00356F69" w:rsidP="00356F6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356F69">
              <w:rPr>
                <w:rFonts w:ascii="Cambria" w:eastAsia="Cambria" w:hAnsi="Cambria" w:cs="Cambria"/>
              </w:rPr>
              <w:t>Revêtements sols souples</w:t>
            </w:r>
          </w:p>
          <w:p w14:paraId="5D2D6229" w14:textId="0B5B5F4F" w:rsidR="00356F69" w:rsidRDefault="00356F69" w:rsidP="00356F69">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54C5C054" w14:textId="77777777" w:rsidR="002D7854" w:rsidRDefault="002D7854" w:rsidP="002D7854">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208BC34D" w14:textId="77777777" w:rsidR="007C18EB" w:rsidRDefault="007C18EB" w:rsidP="007C18EB"/>
    <w:p w14:paraId="1B512E4D" w14:textId="77777777" w:rsidR="002D7854" w:rsidRDefault="002D7854" w:rsidP="007C18EB"/>
    <w:p w14:paraId="3F68578E" w14:textId="77777777" w:rsidR="002D7854" w:rsidRDefault="002D7854"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D7854"/>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6F69"/>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0C4B"/>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5593A"/>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1F39"/>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3.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4.xml><?xml version="1.0" encoding="utf-8"?>
<ds:datastoreItem xmlns:ds="http://schemas.openxmlformats.org/officeDocument/2006/customXml" ds:itemID="{DAB0F0BE-6F6A-41DC-B7FF-6C5648D961A1}">
  <ds:schemaRefs>
    <ds:schemaRef ds:uri="http://schemas.microsoft.com/sharepoint/v3/contenttype/forms"/>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461</Words>
  <Characters>2634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2025-10-07T07:49:00Z</dcterms:created>
  <dcterms:modified xsi:type="dcterms:W3CDTF">2025-10-07T08:35:00Z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